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98AB1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3B1543">
      <w:pPr>
        <w:spacing w:after="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6E6722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7A3DD78D" w:rsidR="003B1543" w:rsidRPr="003B1543" w:rsidRDefault="00831447" w:rsidP="003B1543">
      <w:pPr>
        <w:suppressAutoHyphens w:val="0"/>
        <w:overflowPunct/>
        <w:autoSpaceDE/>
        <w:spacing w:before="6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71B47">
        <w:rPr>
          <w:rFonts w:ascii="Tahoma" w:eastAsia="Lucida Sans Unicode" w:hAnsi="Tahoma" w:cs="Tahoma"/>
          <w:b/>
          <w:kern w:val="3"/>
          <w:lang w:eastAsia="zh-CN"/>
        </w:rPr>
        <w:t xml:space="preserve">Rewitalizacja centrum </w:t>
      </w:r>
      <w:proofErr w:type="spellStart"/>
      <w:r w:rsidR="00B71B47">
        <w:rPr>
          <w:rFonts w:ascii="Tahoma" w:eastAsia="Lucida Sans Unicode" w:hAnsi="Tahoma" w:cs="Tahoma"/>
          <w:b/>
          <w:kern w:val="3"/>
          <w:lang w:eastAsia="zh-CN"/>
        </w:rPr>
        <w:t>Gogołowej</w:t>
      </w:r>
      <w:proofErr w:type="spellEnd"/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77777777" w:rsidR="006E6722" w:rsidRPr="0093663F" w:rsidRDefault="006E6722" w:rsidP="006E6722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202B8D16" w14:textId="77777777" w:rsidR="006E6722" w:rsidRDefault="006E6722" w:rsidP="006E6722">
      <w:pPr>
        <w:pStyle w:val="Akapitzlist"/>
        <w:numPr>
          <w:ilvl w:val="0"/>
          <w:numId w:val="180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spełniam warunki udziału w postępowaniu określony przez Zamawiającego </w:t>
      </w:r>
      <w:r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 w:rsidRPr="00A65603">
        <w:rPr>
          <w:rFonts w:ascii="Tahoma" w:hAnsi="Tahoma" w:cs="Tahoma"/>
          <w:color w:val="FF0000"/>
          <w:sz w:val="20"/>
          <w:szCs w:val="20"/>
          <w:highlight w:val="yellow"/>
        </w:rPr>
        <w:t xml:space="preserve">pkt. 3.4 rozdziału III </w:t>
      </w:r>
      <w:proofErr w:type="spellStart"/>
      <w:r w:rsidRPr="00A65603">
        <w:rPr>
          <w:rFonts w:ascii="Tahoma" w:hAnsi="Tahoma" w:cs="Tahoma"/>
          <w:color w:val="FF0000"/>
          <w:sz w:val="20"/>
          <w:szCs w:val="20"/>
          <w:highlight w:val="yellow"/>
        </w:rPr>
        <w:t>swz</w:t>
      </w:r>
      <w:proofErr w:type="spellEnd"/>
      <w:r w:rsidRPr="00A65603">
        <w:rPr>
          <w:rFonts w:ascii="Tahoma" w:hAnsi="Tahoma" w:cs="Tahoma"/>
          <w:color w:val="FF0000"/>
          <w:sz w:val="20"/>
          <w:szCs w:val="20"/>
          <w:highlight w:val="yellow"/>
        </w:rPr>
        <w:t>.</w:t>
      </w:r>
    </w:p>
    <w:p w14:paraId="41D05072" w14:textId="77777777" w:rsidR="006E6722" w:rsidRPr="00B71089" w:rsidRDefault="006E6722" w:rsidP="006E6722">
      <w:pPr>
        <w:pStyle w:val="Akapitzlist"/>
        <w:numPr>
          <w:ilvl w:val="0"/>
          <w:numId w:val="180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 w:rsidRPr="00A65603">
        <w:rPr>
          <w:rFonts w:ascii="Tahoma" w:hAnsi="Tahoma" w:cs="Tahoma"/>
          <w:color w:val="FF0000"/>
          <w:sz w:val="20"/>
          <w:szCs w:val="20"/>
          <w:highlight w:val="yellow"/>
        </w:rPr>
        <w:t>pkt. 3.4. rozdziału III</w:t>
      </w:r>
      <w:r w:rsidRPr="00B71089">
        <w:rPr>
          <w:rFonts w:ascii="Tahoma" w:hAnsi="Tahoma" w:cs="Tahoma"/>
          <w:sz w:val="20"/>
          <w:szCs w:val="20"/>
        </w:rPr>
        <w:t xml:space="preserve"> Specyfikacji Warunków Zamówienia</w:t>
      </w:r>
    </w:p>
    <w:p w14:paraId="6FAAFBE1" w14:textId="77777777" w:rsidR="006E6722" w:rsidRPr="006E6722" w:rsidRDefault="006E6722" w:rsidP="006E6722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5A856E8" w14:textId="77777777" w:rsidTr="00AB6143">
        <w:tc>
          <w:tcPr>
            <w:tcW w:w="392" w:type="dxa"/>
          </w:tcPr>
          <w:p w14:paraId="0D8DD81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1AC69D" w14:textId="77777777" w:rsidR="006E6722" w:rsidRPr="00244FF4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A9E8DAC" w14:textId="77777777" w:rsidTr="00AB6143">
        <w:tc>
          <w:tcPr>
            <w:tcW w:w="392" w:type="dxa"/>
          </w:tcPr>
          <w:p w14:paraId="7C42680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F15444D" w14:textId="77777777" w:rsidR="006E6722" w:rsidRDefault="006E6722" w:rsidP="006E6722">
      <w:pPr>
        <w:spacing w:line="288" w:lineRule="auto"/>
        <w:jc w:val="both"/>
        <w:rPr>
          <w:rFonts w:ascii="Tahoma" w:hAnsi="Tahoma" w:cs="Tahoma"/>
        </w:rPr>
      </w:pPr>
    </w:p>
    <w:p w14:paraId="562A53DD" w14:textId="3E3FC27E" w:rsidR="006E6722" w:rsidRPr="0093663F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30E039A6" w14:textId="77777777" w:rsidR="006E6722" w:rsidRPr="00D51754" w:rsidRDefault="006E6722" w:rsidP="006E6722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51072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19C5BF02" w14:textId="77777777" w:rsidR="006E6722" w:rsidRPr="009C7C13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23D6873" w14:textId="77777777" w:rsidR="006E6722" w:rsidRPr="009A2499" w:rsidRDefault="006E6722" w:rsidP="006E6722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18DCE1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CC44158" w14:textId="77777777" w:rsidR="006E6722" w:rsidRPr="009C6CD1" w:rsidRDefault="006E6722" w:rsidP="006E6722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5B998" w14:textId="77777777" w:rsidR="0020562C" w:rsidRDefault="0020562C" w:rsidP="00DA5839">
      <w:r>
        <w:separator/>
      </w:r>
    </w:p>
  </w:endnote>
  <w:endnote w:type="continuationSeparator" w:id="0">
    <w:p w14:paraId="2B34ED2F" w14:textId="77777777" w:rsidR="0020562C" w:rsidRDefault="0020562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C368D" w14:textId="77777777" w:rsidR="0020562C" w:rsidRDefault="0020562C" w:rsidP="00DA5839">
      <w:r>
        <w:separator/>
      </w:r>
    </w:p>
  </w:footnote>
  <w:footnote w:type="continuationSeparator" w:id="0">
    <w:p w14:paraId="3353B37C" w14:textId="77777777" w:rsidR="0020562C" w:rsidRDefault="0020562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740236B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71B47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394DAF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34C8FB0B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71B47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394DAF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562C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37F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4DAF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961FD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1AB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5603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52C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1B4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4C39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4FC6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43AB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6C37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F06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D477F"/>
    <w:rsid w:val="002000B0"/>
    <w:rsid w:val="00221205"/>
    <w:rsid w:val="0022338D"/>
    <w:rsid w:val="00242505"/>
    <w:rsid w:val="0024348D"/>
    <w:rsid w:val="002751B2"/>
    <w:rsid w:val="00282BAD"/>
    <w:rsid w:val="002B0099"/>
    <w:rsid w:val="0033437C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1514B"/>
    <w:rsid w:val="00973BF8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611D3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18E4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2024-01-02T13:02:00Z</dcterms:modified>
</cp:coreProperties>
</file>